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C11CB" w14:textId="6521340B"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242ABC">
        <w:rPr>
          <w:rFonts w:cs="Calibri"/>
          <w:caps/>
          <w:color w:val="auto"/>
          <w:kern w:val="28"/>
        </w:rPr>
        <w:t>04345</w:t>
      </w:r>
      <w:bookmarkStart w:id="2" w:name="_GoBack"/>
      <w:bookmarkEnd w:id="2"/>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147684BB"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5602C0" w:rsidRPr="005602C0">
        <w:rPr>
          <w:rFonts w:cs="Arial"/>
          <w:b/>
          <w:i/>
          <w:snapToGrid w:val="0"/>
          <w:color w:val="000000"/>
          <w:szCs w:val="22"/>
        </w:rPr>
        <w:t xml:space="preserve">Budowa przyłączy kablowych </w:t>
      </w:r>
      <w:proofErr w:type="spellStart"/>
      <w:r w:rsidR="005602C0" w:rsidRPr="005602C0">
        <w:rPr>
          <w:rFonts w:cs="Arial"/>
          <w:b/>
          <w:i/>
          <w:snapToGrid w:val="0"/>
          <w:color w:val="000000"/>
          <w:szCs w:val="22"/>
        </w:rPr>
        <w:t>nN</w:t>
      </w:r>
      <w:proofErr w:type="spellEnd"/>
      <w:r w:rsidR="005602C0" w:rsidRPr="005602C0">
        <w:rPr>
          <w:rFonts w:cs="Arial"/>
          <w:b/>
          <w:i/>
          <w:snapToGrid w:val="0"/>
          <w:color w:val="000000"/>
          <w:szCs w:val="22"/>
        </w:rPr>
        <w:t xml:space="preserve"> na obszarze działania Rejonu Energetycznego Sanok - 6 części (61 pozycji) "Pakiet nr XCVII"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083A1D">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DC0EA" w14:textId="77777777" w:rsidR="00E23567" w:rsidRDefault="00E23567" w:rsidP="004A302B">
      <w:pPr>
        <w:spacing w:line="240" w:lineRule="auto"/>
      </w:pPr>
      <w:r>
        <w:separator/>
      </w:r>
    </w:p>
  </w:endnote>
  <w:endnote w:type="continuationSeparator" w:id="0">
    <w:p w14:paraId="307D290F" w14:textId="77777777" w:rsidR="00E23567" w:rsidRDefault="00E2356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42210" w14:textId="77777777" w:rsidR="00E23567" w:rsidRDefault="00E23567" w:rsidP="004A302B">
      <w:pPr>
        <w:spacing w:line="240" w:lineRule="auto"/>
      </w:pPr>
      <w:r>
        <w:separator/>
      </w:r>
    </w:p>
  </w:footnote>
  <w:footnote w:type="continuationSeparator" w:id="0">
    <w:p w14:paraId="0D96BC33" w14:textId="77777777" w:rsidR="00E23567" w:rsidRDefault="00E2356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3A1D"/>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3FA0"/>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2ABC"/>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2C0"/>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0788F"/>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475"/>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356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POST/DYS/OR/GZ/04345/2025                         </dmsv2SWPP2ObjectNumber>
    <dmsv2SWPP2SumMD5 xmlns="http://schemas.microsoft.com/sharepoint/v3">02643f7e46d652a9a43b33a520f577bd</dmsv2SWPP2SumMD5>
    <dmsv2BaseMoved xmlns="http://schemas.microsoft.com/sharepoint/v3">false</dmsv2BaseMoved>
    <dmsv2BaseIsSensitive xmlns="http://schemas.microsoft.com/sharepoint/v3">true</dmsv2BaseIsSensitive>
    <dmsv2SWPP2IDSWPP2 xmlns="http://schemas.microsoft.com/sharepoint/v3">700532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23900253</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JEUP5JKVCYQC-1440096624-10860</_dlc_DocId>
    <_dlc_DocIdUrl xmlns="a19cb1c7-c5c7-46d4-85ae-d83685407bba">
      <Url>https://swpp2.dms.gkpge.pl/sites/41/_layouts/15/DocIdRedir.aspx?ID=JEUP5JKVCYQC-1440096624-10860</Url>
      <Description>JEUP5JKVCYQC-1440096624-10860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96B1E-29FA-49D6-B777-97A397FD668B}"/>
</file>

<file path=customXml/itemProps2.xml><?xml version="1.0" encoding="utf-8"?>
<ds:datastoreItem xmlns:ds="http://schemas.openxmlformats.org/officeDocument/2006/customXml" ds:itemID="{C2798CDA-311D-4DD8-B529-300D06AAB355}">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75B150D-FF85-47C4-A9B8-D01DAF7D2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163</Words>
  <Characters>978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47</cp:revision>
  <cp:lastPrinted>2020-02-27T07:25:00Z</cp:lastPrinted>
  <dcterms:created xsi:type="dcterms:W3CDTF">2021-01-27T10:00:00Z</dcterms:created>
  <dcterms:modified xsi:type="dcterms:W3CDTF">2025-12-02T07:25:00Z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7a05809f-836d-47fc-86e5-464cecc773bd</vt:lpwstr>
  </property>
</Properties>
</file>